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236" w:rsidRDefault="00DD625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Perfil Del centro</w:t>
      </w:r>
    </w:p>
    <w:p w:rsidR="00277236" w:rsidRDefault="00DD625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Cuestionario general 1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317"/>
        <w:gridCol w:w="5631"/>
        <w:gridCol w:w="15"/>
      </w:tblGrid>
      <w:tr w:rsidR="00277236">
        <w:trPr>
          <w:gridAfter w:val="1"/>
          <w:wAfter w:w="15" w:type="dxa"/>
        </w:trPr>
        <w:tc>
          <w:tcPr>
            <w:tcW w:w="10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277236">
            <w:pPr>
              <w:snapToGrid w:val="0"/>
              <w:spacing w:after="280" w:line="240" w:lineRule="auto"/>
              <w:ind w:right="240"/>
              <w:rPr>
                <w:rFonts w:ascii="Arial" w:hAnsi="Arial" w:cs="Arial"/>
              </w:rPr>
            </w:pPr>
          </w:p>
          <w:p w:rsidR="00277236" w:rsidRDefault="00DD6257">
            <w:pPr>
              <w:spacing w:before="280" w:after="280" w:line="240" w:lineRule="auto"/>
              <w:ind w:right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Denominación: </w:t>
            </w:r>
            <w:r w:rsidR="00232DAE">
              <w:rPr>
                <w:rFonts w:ascii="Arial" w:hAnsi="Arial" w:cs="Arial"/>
              </w:rPr>
              <w:t>IES Arquitecto Ventura Rodríguez</w:t>
            </w:r>
          </w:p>
          <w:p w:rsidR="00277236" w:rsidRDefault="00DD6257">
            <w:pPr>
              <w:spacing w:before="280" w:after="280" w:line="240" w:lineRule="auto"/>
              <w:ind w:right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Dirección: </w:t>
            </w:r>
            <w:r w:rsidR="00232DAE">
              <w:rPr>
                <w:rFonts w:ascii="Arial" w:hAnsi="Arial" w:cs="Arial"/>
              </w:rPr>
              <w:t>C/ Severo Ochoa nº 4</w:t>
            </w:r>
          </w:p>
          <w:p w:rsidR="00277236" w:rsidRDefault="00DD6257">
            <w:pPr>
              <w:spacing w:before="280" w:after="280" w:line="240" w:lineRule="auto"/>
              <w:ind w:right="24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Código : </w:t>
            </w:r>
            <w:r w:rsidR="00232DAE">
              <w:rPr>
                <w:rFonts w:ascii="Arial" w:hAnsi="Arial" w:cs="Arial"/>
              </w:rPr>
              <w:t>28058640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URL:  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Nivel educativo del centro:</w:t>
            </w:r>
            <w:r w:rsidR="00232DAE">
              <w:rPr>
                <w:rFonts w:ascii="Arial" w:hAnsi="Arial" w:cs="Arial"/>
                <w:color w:val="000000"/>
                <w:sz w:val="24"/>
                <w:szCs w:val="24"/>
              </w:rPr>
              <w:t xml:space="preserve"> Secundaria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Director/ directora: </w:t>
            </w:r>
            <w:r w:rsidR="00232DAE">
              <w:rPr>
                <w:rFonts w:ascii="Arial" w:hAnsi="Arial" w:cs="Arial"/>
              </w:rPr>
              <w:t>Isabel Tomás Calderón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Docente responsable del piloto: </w:t>
            </w:r>
            <w:r w:rsidR="00232DAE">
              <w:rPr>
                <w:rFonts w:ascii="Arial" w:hAnsi="Arial" w:cs="Arial"/>
              </w:rPr>
              <w:t>Isabel Tomás Calderón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77236">
        <w:trPr>
          <w:gridAfter w:val="1"/>
          <w:wAfter w:w="15" w:type="dxa"/>
          <w:trHeight w:val="547"/>
        </w:trPr>
        <w:tc>
          <w:tcPr>
            <w:tcW w:w="10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277236" w:rsidRDefault="00277236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DD62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Descripción del entorno y otros aspectos del centro escolar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centro:</w:t>
            </w:r>
          </w:p>
          <w:p w:rsidR="00277236" w:rsidRDefault="00DD625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Rural</w:t>
            </w:r>
          </w:p>
          <w:p w:rsidR="00277236" w:rsidRDefault="00DD625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Urbano</w:t>
            </w:r>
            <w:r w:rsidR="00232DAE">
              <w:rPr>
                <w:rFonts w:ascii="Arial" w:hAnsi="Arial" w:cs="Arial"/>
              </w:rPr>
              <w:t xml:space="preserve"> </w:t>
            </w:r>
          </w:p>
          <w:p w:rsidR="00277236" w:rsidRDefault="00277236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Urbano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Ubicado en </w:t>
            </w:r>
          </w:p>
          <w:p w:rsidR="00277236" w:rsidRDefault="00DD6257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 de la localidad</w:t>
            </w:r>
            <w:r w:rsidR="00040A83">
              <w:rPr>
                <w:rFonts w:ascii="Arial" w:hAnsi="Arial" w:cs="Arial"/>
              </w:rPr>
              <w:t xml:space="preserve"> </w:t>
            </w:r>
          </w:p>
          <w:p w:rsidR="00277236" w:rsidRDefault="00DD6257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Periferia</w:t>
            </w:r>
          </w:p>
          <w:p w:rsidR="00277236" w:rsidRDefault="00277236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 de la localidad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  <w:p w:rsidR="00277236" w:rsidRDefault="00DD6257">
            <w:pPr>
              <w:numPr>
                <w:ilvl w:val="1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Barrio clase alta </w:t>
            </w:r>
          </w:p>
          <w:p w:rsidR="00277236" w:rsidRDefault="00DD6257">
            <w:pPr>
              <w:numPr>
                <w:ilvl w:val="1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Barrio clase media</w:t>
            </w:r>
            <w:r w:rsidR="00040A83">
              <w:rPr>
                <w:rFonts w:ascii="Arial" w:hAnsi="Arial" w:cs="Arial"/>
              </w:rPr>
              <w:t xml:space="preserve"> </w:t>
            </w:r>
          </w:p>
          <w:p w:rsidR="00277236" w:rsidRDefault="00DD6257">
            <w:pPr>
              <w:numPr>
                <w:ilvl w:val="1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Barrio marginal</w:t>
            </w:r>
          </w:p>
          <w:p w:rsidR="00277236" w:rsidRDefault="00277236">
            <w:pPr>
              <w:spacing w:after="0" w:line="240" w:lineRule="auto"/>
              <w:ind w:left="1440"/>
              <w:jc w:val="both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A83" w:rsidRDefault="00040A83" w:rsidP="00040A8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Barrio clase media</w:t>
            </w:r>
            <w:r>
              <w:rPr>
                <w:rFonts w:ascii="Arial" w:hAnsi="Arial" w:cs="Arial"/>
              </w:rPr>
              <w:t>-alta</w:t>
            </w:r>
          </w:p>
          <w:p w:rsidR="00277236" w:rsidRDefault="00277236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¿Es un único edificio, varios edificios, hay edificio-módulo, barracón, otros? 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232DAE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único edificio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¿El edificio fue concebido para centro educativo o para otros fines?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232DAE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centro educativo. Tiene 13</w:t>
            </w:r>
            <w:r w:rsidR="00040A83">
              <w:rPr>
                <w:rFonts w:ascii="Arial" w:hAnsi="Arial" w:cs="Arial"/>
              </w:rPr>
              <w:t xml:space="preserve"> años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¿El centro tiene laboratorios, gimnasio, aulas para desdobles, aula TIC/informática…? 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232DAE" w:rsidP="00232DAE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Si, cuenta con Gimnasio, laboratorios de Física, Química y Biología. Tiene 3 </w:t>
            </w:r>
            <w:proofErr w:type="spellStart"/>
            <w:r>
              <w:rPr>
                <w:rFonts w:ascii="Arial" w:hAnsi="Arial" w:cs="Arial"/>
              </w:rPr>
              <w:t>alulas</w:t>
            </w:r>
            <w:proofErr w:type="spellEnd"/>
            <w:r>
              <w:rPr>
                <w:rFonts w:ascii="Arial" w:hAnsi="Arial" w:cs="Arial"/>
              </w:rPr>
              <w:t xml:space="preserve"> TIC, taller de Tecnología, 2 aulas de música, 2 de Dibujo, 5 de Informática de Ciclo, salón de actos… El centro está organizado en aulas materia.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¿El centro dispone de suficientes espacios para toda la oferta educativa que tiene?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No, estamos masificados. Somos línea 4 y de 1º a 3 tenemos 6 líneas. Tenemos además del ciclo SMR, un grupo más de Dual y dos de FPB.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miembros del equipo directivo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miembros del Claustro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miembros implicados en piloto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  <w:p w:rsidR="00040A83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040A83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040A83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¿Qué enseñanzas regladas se imparten en el  Instituto?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DD625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Secundaria Obligatoria </w:t>
            </w:r>
          </w:p>
          <w:p w:rsidR="00277236" w:rsidRDefault="00DD625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Bachillerato</w:t>
            </w:r>
          </w:p>
          <w:p w:rsidR="00277236" w:rsidRDefault="00DD625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Ciencias y Tecnología </w:t>
            </w:r>
          </w:p>
          <w:p w:rsidR="00277236" w:rsidRDefault="00DD625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Ciencias Sociales</w:t>
            </w:r>
          </w:p>
          <w:p w:rsidR="00277236" w:rsidRDefault="00DD625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Humanidades</w:t>
            </w:r>
          </w:p>
          <w:p w:rsidR="00277236" w:rsidRDefault="00DD625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Artes</w:t>
            </w:r>
          </w:p>
          <w:p w:rsidR="00277236" w:rsidRDefault="00DD625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Ciclos Formativos de Grado Medio</w:t>
            </w:r>
          </w:p>
          <w:p w:rsidR="00277236" w:rsidRDefault="00DD625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Ciclos Formativos de Grado Superior</w:t>
            </w:r>
          </w:p>
          <w:p w:rsidR="00277236" w:rsidRDefault="00DD625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Otras (Adultos, EOI, Danza, Música)</w:t>
            </w:r>
          </w:p>
          <w:p w:rsidR="00277236" w:rsidRDefault="00277236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A83" w:rsidRPr="00040A83" w:rsidRDefault="00040A83" w:rsidP="00040A83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040A83">
              <w:rPr>
                <w:rFonts w:ascii="Arial" w:hAnsi="Arial" w:cs="Arial"/>
              </w:rPr>
              <w:t xml:space="preserve">Secundaria Obligatoria </w:t>
            </w:r>
          </w:p>
          <w:p w:rsidR="00040A83" w:rsidRPr="00040A83" w:rsidRDefault="00040A83" w:rsidP="00040A83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040A83">
              <w:rPr>
                <w:rFonts w:ascii="Arial" w:hAnsi="Arial" w:cs="Arial"/>
              </w:rPr>
              <w:t>Bachillerato</w:t>
            </w:r>
          </w:p>
          <w:p w:rsidR="00040A83" w:rsidRPr="00040A83" w:rsidRDefault="00040A83" w:rsidP="00040A83">
            <w:pPr>
              <w:pStyle w:val="Prrafodelista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040A83">
              <w:rPr>
                <w:rFonts w:ascii="Arial" w:hAnsi="Arial" w:cs="Arial"/>
              </w:rPr>
              <w:t xml:space="preserve">Ciencias y Tecnología </w:t>
            </w:r>
          </w:p>
          <w:p w:rsidR="00040A83" w:rsidRDefault="00040A83" w:rsidP="00040A83">
            <w:pPr>
              <w:spacing w:after="0" w:line="24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Ciencias Sociales</w:t>
            </w:r>
          </w:p>
          <w:p w:rsidR="00040A83" w:rsidRDefault="00040A83" w:rsidP="00040A83">
            <w:pPr>
              <w:spacing w:after="0" w:line="24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Humanidades</w:t>
            </w:r>
          </w:p>
          <w:p w:rsidR="00040A83" w:rsidRDefault="00040A83" w:rsidP="00040A8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040A83">
              <w:rPr>
                <w:rFonts w:ascii="Arial" w:hAnsi="Arial" w:cs="Arial"/>
              </w:rPr>
              <w:t>Ciclos Formativos de Grado Medio</w:t>
            </w:r>
          </w:p>
          <w:p w:rsidR="00040A83" w:rsidRDefault="00040A83" w:rsidP="00040A83">
            <w:pPr>
              <w:pStyle w:val="Prrafodelista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Presencial largo SMR</w:t>
            </w:r>
          </w:p>
          <w:p w:rsidR="00040A83" w:rsidRDefault="00040A83" w:rsidP="00040A83">
            <w:pPr>
              <w:pStyle w:val="Prrafodelista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Dual SMR</w:t>
            </w:r>
          </w:p>
          <w:p w:rsidR="00040A83" w:rsidRPr="00040A83" w:rsidRDefault="00040A83" w:rsidP="00040A8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FPB</w:t>
            </w:r>
          </w:p>
          <w:p w:rsidR="00277236" w:rsidRDefault="00277236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¿Qué enseñanzas regladas </w:t>
            </w:r>
            <w:r>
              <w:rPr>
                <w:rFonts w:ascii="Arial" w:hAnsi="Arial" w:cs="Arial"/>
                <w:b/>
              </w:rPr>
              <w:t>se implican en el piloto</w:t>
            </w:r>
            <w:r>
              <w:rPr>
                <w:rFonts w:ascii="Arial" w:hAnsi="Arial" w:cs="Arial"/>
              </w:rPr>
              <w:t>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DD625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Secundaria Obligatoria </w:t>
            </w:r>
          </w:p>
          <w:p w:rsidR="00277236" w:rsidRDefault="00DD625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Bachillerato</w:t>
            </w:r>
          </w:p>
          <w:p w:rsidR="00277236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Ciencias y Tecnología </w:t>
            </w:r>
          </w:p>
          <w:p w:rsidR="00277236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Ciencias Sociales</w:t>
            </w:r>
          </w:p>
          <w:p w:rsidR="00277236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Humanidades</w:t>
            </w:r>
          </w:p>
          <w:p w:rsidR="00277236" w:rsidRDefault="00DD6257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Artes</w:t>
            </w:r>
          </w:p>
          <w:p w:rsidR="00277236" w:rsidRDefault="00DD625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Ciclos Formativos de Grado Medio</w:t>
            </w:r>
          </w:p>
          <w:p w:rsidR="00277236" w:rsidRDefault="00DD625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Ciclos Formativos de Grado Superior</w:t>
            </w:r>
          </w:p>
          <w:p w:rsidR="00277236" w:rsidRDefault="00DD625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Otras (Adultos, EOI, Danza, Música)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Secundaria Obligatoria</w:t>
            </w:r>
          </w:p>
          <w:p w:rsidR="00040A83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Bachillerato</w:t>
            </w:r>
          </w:p>
          <w:p w:rsidR="00040A83" w:rsidRDefault="00040A83" w:rsidP="00040A8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Ciclos Formativos de Grado Medio</w:t>
            </w:r>
          </w:p>
          <w:p w:rsidR="00040A83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¿Tiene el centro alguna denominación especial?</w:t>
            </w:r>
          </w:p>
          <w:p w:rsidR="00277236" w:rsidRDefault="00DD625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Instituto Tecnológico</w:t>
            </w:r>
          </w:p>
          <w:p w:rsidR="00277236" w:rsidRDefault="00DD625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 Bilingüe (¿en qué idioma?)</w:t>
            </w:r>
          </w:p>
          <w:p w:rsidR="00277236" w:rsidRDefault="00DD625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Instituto Europeo</w:t>
            </w:r>
          </w:p>
          <w:p w:rsidR="00277236" w:rsidRDefault="00DD625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Otras</w:t>
            </w:r>
          </w:p>
          <w:p w:rsidR="00277236" w:rsidRDefault="00277236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Este año es el primer año de </w:t>
            </w:r>
            <w:r>
              <w:rPr>
                <w:rFonts w:ascii="Arial" w:hAnsi="Arial" w:cs="Arial"/>
              </w:rPr>
              <w:t>Centro Bilingüe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¿Tiene el centro un plan anual de actividades extraescolares? ¿Desde cuándo? 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Si</w:t>
            </w:r>
            <w:proofErr w:type="spellEnd"/>
            <w:r>
              <w:rPr>
                <w:rFonts w:ascii="Arial" w:hAnsi="Arial" w:cs="Arial"/>
              </w:rPr>
              <w:t xml:space="preserve">, tenemos un plan anual, </w:t>
            </w:r>
            <w:proofErr w:type="spellStart"/>
            <w:r>
              <w:rPr>
                <w:rFonts w:ascii="Arial" w:hAnsi="Arial" w:cs="Arial"/>
              </w:rPr>
              <w:t>desede</w:t>
            </w:r>
            <w:proofErr w:type="spellEnd"/>
            <w:r>
              <w:rPr>
                <w:rFonts w:ascii="Arial" w:hAnsi="Arial" w:cs="Arial"/>
              </w:rPr>
              <w:t xml:space="preserve"> siempre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¿Alguna actividad extraescolar está ligada al piloto?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momento no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¿Tiene el instituto </w:t>
            </w:r>
          </w:p>
          <w:p w:rsidR="00277236" w:rsidRDefault="00DD625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lectura</w:t>
            </w:r>
          </w:p>
          <w:p w:rsidR="00277236" w:rsidRDefault="00DD625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Plan de  Medioambiente </w:t>
            </w:r>
          </w:p>
          <w:p w:rsidR="00277236" w:rsidRDefault="00DD625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Convivencia</w:t>
            </w:r>
          </w:p>
          <w:p w:rsidR="00277236" w:rsidRDefault="00DD625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Seguridad en la red</w:t>
            </w:r>
          </w:p>
          <w:p w:rsidR="00277236" w:rsidRDefault="00DD625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Otros</w:t>
            </w:r>
            <w:proofErr w:type="gramStart"/>
            <w:r>
              <w:rPr>
                <w:rFonts w:ascii="Arial" w:hAnsi="Arial" w:cs="Arial"/>
              </w:rPr>
              <w:t>?</w:t>
            </w:r>
            <w:proofErr w:type="gramEnd"/>
          </w:p>
          <w:p w:rsidR="00277236" w:rsidRDefault="00277236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A83" w:rsidRDefault="00040A83" w:rsidP="00040A8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lectura</w:t>
            </w:r>
          </w:p>
          <w:p w:rsidR="00277236" w:rsidRDefault="00040A83" w:rsidP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Convivencia</w:t>
            </w:r>
          </w:p>
          <w:p w:rsidR="00040A83" w:rsidRDefault="00040A83" w:rsidP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acción Tutorial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14) 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el caso de tener algún plan de los señalados en la pregunta 13, ¿está el piloto ligado a alguno de ellos?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momento no</w:t>
            </w:r>
          </w:p>
        </w:tc>
      </w:tr>
      <w:tr w:rsidR="00277236">
        <w:trPr>
          <w:trHeight w:val="580"/>
        </w:trPr>
        <w:tc>
          <w:tcPr>
            <w:tcW w:w="10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277236">
            <w:pPr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</w:p>
          <w:p w:rsidR="00277236" w:rsidRDefault="00DD625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Datos sobre el alumnado-grupos-matrícula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grupos de alumnos en el centro educativo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 alumnos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de grupos de alumnos implicados en el piloto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 alumnos</w:t>
            </w:r>
          </w:p>
        </w:tc>
      </w:tr>
      <w:tr w:rsidR="00277236">
        <w:trPr>
          <w:trHeight w:val="58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</w:t>
            </w:r>
            <w:proofErr w:type="gramStart"/>
            <w:r>
              <w:rPr>
                <w:rFonts w:ascii="Arial" w:hAnsi="Arial" w:cs="Arial"/>
              </w:rPr>
              <w:t>qué</w:t>
            </w:r>
            <w:proofErr w:type="gramEnd"/>
            <w:r>
              <w:rPr>
                <w:rFonts w:ascii="Arial" w:hAnsi="Arial" w:cs="Arial"/>
              </w:rPr>
              <w:t xml:space="preserve"> edad tienen los alumnos implicados en el piloto?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12-15 años</w:t>
            </w:r>
          </w:p>
        </w:tc>
      </w:tr>
      <w:tr w:rsidR="00277236">
        <w:trPr>
          <w:trHeight w:val="516"/>
        </w:trPr>
        <w:tc>
          <w:tcPr>
            <w:tcW w:w="10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277236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DD62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Proyectos y eventos en los que participa el centro escolar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77236">
        <w:trPr>
          <w:trHeight w:val="3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¿Ha participado el instituto en proyectos </w:t>
            </w:r>
            <w:proofErr w:type="spellStart"/>
            <w:r>
              <w:rPr>
                <w:rFonts w:ascii="Arial" w:hAnsi="Arial" w:cs="Arial"/>
              </w:rPr>
              <w:t>Comenius</w:t>
            </w:r>
            <w:proofErr w:type="spellEnd"/>
            <w:r>
              <w:rPr>
                <w:rFonts w:ascii="Arial" w:hAnsi="Arial" w:cs="Arial"/>
              </w:rPr>
              <w:t>/Erasmus+ en cursos pasados?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Erasmus + en FP</w:t>
            </w:r>
          </w:p>
        </w:tc>
      </w:tr>
      <w:tr w:rsidR="00277236">
        <w:trPr>
          <w:trHeight w:val="3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¿En qué curso se inició la participación en los proyectos europeos </w:t>
            </w:r>
            <w:proofErr w:type="spellStart"/>
            <w:r>
              <w:rPr>
                <w:rFonts w:ascii="Arial" w:hAnsi="Arial" w:cs="Arial"/>
              </w:rPr>
              <w:t>Comenius</w:t>
            </w:r>
            <w:proofErr w:type="spellEnd"/>
            <w:r>
              <w:rPr>
                <w:rFonts w:ascii="Arial" w:hAnsi="Arial" w:cs="Arial"/>
              </w:rPr>
              <w:t>/Erasmus+?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2015/16</w:t>
            </w:r>
          </w:p>
        </w:tc>
      </w:tr>
      <w:tr w:rsidR="00277236">
        <w:trPr>
          <w:trHeight w:val="3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¿Participaron en estos proyectos las materias/áreas que participan en el piloto? </w:t>
            </w: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277236">
        <w:trPr>
          <w:trHeight w:val="3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¿Participa en otros proyectos europeos? ¿Desde cuándo? ¿Con qué países?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277236">
        <w:trPr>
          <w:trHeight w:val="3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¿Ha participado el centro en convocatorias de premios, concursos locales, concursos regionales, concursos nacionales, otras convocatorias…?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040A8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Si.</w:t>
            </w:r>
            <w:r w:rsidR="008E17B0">
              <w:rPr>
                <w:rFonts w:ascii="Arial" w:hAnsi="Arial" w:cs="Arial"/>
              </w:rPr>
              <w:t xml:space="preserve"> </w:t>
            </w:r>
            <w:proofErr w:type="spellStart"/>
            <w:r w:rsidR="008E17B0">
              <w:rPr>
                <w:rFonts w:ascii="Arial" w:hAnsi="Arial" w:cs="Arial"/>
              </w:rPr>
              <w:t>Robocampeones</w:t>
            </w:r>
            <w:proofErr w:type="spellEnd"/>
            <w:r w:rsidR="008E17B0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Olimpiadas Biología, Matemáticas, Qu</w:t>
            </w:r>
            <w:r w:rsidR="008E17B0">
              <w:rPr>
                <w:rFonts w:ascii="Arial" w:hAnsi="Arial" w:cs="Arial"/>
              </w:rPr>
              <w:t xml:space="preserve">ímica; Filosófica; </w:t>
            </w:r>
            <w:r>
              <w:rPr>
                <w:rFonts w:ascii="Arial" w:hAnsi="Arial" w:cs="Arial"/>
              </w:rPr>
              <w:t>Concurso de primavera</w:t>
            </w:r>
            <w:r w:rsidR="008E17B0">
              <w:rPr>
                <w:rFonts w:ascii="Arial" w:hAnsi="Arial" w:cs="Arial"/>
              </w:rPr>
              <w:t xml:space="preserve">; </w:t>
            </w:r>
            <w:proofErr w:type="spellStart"/>
            <w:r w:rsidR="008E17B0">
              <w:rPr>
                <w:rFonts w:ascii="Arial" w:hAnsi="Arial" w:cs="Arial"/>
              </w:rPr>
              <w:t>Unesmund</w:t>
            </w:r>
            <w:proofErr w:type="spellEnd"/>
            <w:r w:rsidR="008E17B0">
              <w:rPr>
                <w:rFonts w:ascii="Arial" w:hAnsi="Arial" w:cs="Arial"/>
              </w:rPr>
              <w:t>…</w:t>
            </w:r>
          </w:p>
        </w:tc>
      </w:tr>
      <w:tr w:rsidR="00277236">
        <w:trPr>
          <w:gridAfter w:val="1"/>
          <w:wAfter w:w="15" w:type="dxa"/>
          <w:trHeight w:val="420"/>
        </w:trPr>
        <w:tc>
          <w:tcPr>
            <w:tcW w:w="10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27723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277236" w:rsidRDefault="00DD625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>Aulas</w:t>
            </w:r>
          </w:p>
        </w:tc>
      </w:tr>
      <w:tr w:rsidR="00277236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¿Existen Aulas-materia en el centro? (p.ej. Idioma. Ciencias, tecnología…)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Si. Indicado en el punto 6</w:t>
            </w:r>
          </w:p>
        </w:tc>
      </w:tr>
      <w:tr w:rsidR="00277236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¿Disponen las aulas de ordenador y cañón?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¿Cuántos/as por alumno?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las aulas disponen de un ordenador y cañón.</w:t>
            </w:r>
          </w:p>
        </w:tc>
      </w:tr>
      <w:tr w:rsidR="00277236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¿Disponen las aulas de Pizarra digital? 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Tenemos 3 pizarras digitales en el centro. FQ, INF y FIL</w:t>
            </w:r>
          </w:p>
        </w:tc>
      </w:tr>
      <w:tr w:rsidR="00277236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¿Disponen los alumnos de </w:t>
            </w:r>
            <w:proofErr w:type="spellStart"/>
            <w:r>
              <w:rPr>
                <w:rFonts w:ascii="Arial" w:hAnsi="Arial" w:cs="Arial"/>
              </w:rPr>
              <w:t>tablets</w:t>
            </w:r>
            <w:proofErr w:type="spellEnd"/>
            <w:r>
              <w:rPr>
                <w:rFonts w:ascii="Arial" w:hAnsi="Arial" w:cs="Arial"/>
              </w:rPr>
              <w:t xml:space="preserve"> (del instituto)?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277236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¿Dispone el centro de conexión a Internet para los alumnos?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las aulas de informática, no hay </w:t>
            </w:r>
            <w:proofErr w:type="spellStart"/>
            <w:r>
              <w:rPr>
                <w:rFonts w:ascii="Arial" w:hAnsi="Arial" w:cs="Arial"/>
              </w:rPr>
              <w:t>Wifi</w:t>
            </w:r>
            <w:proofErr w:type="spellEnd"/>
            <w:r>
              <w:rPr>
                <w:rFonts w:ascii="Arial" w:hAnsi="Arial" w:cs="Arial"/>
              </w:rPr>
              <w:t xml:space="preserve"> para alumnos.</w:t>
            </w:r>
          </w:p>
        </w:tc>
      </w:tr>
      <w:tr w:rsidR="00277236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¿Está distribuidas las aulas para facilitar el trabajo en colaboración? 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 w:rsidP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gran mayoría no. Hemos empezado a reestructurar la biblioteca para hacer un aula de trabajo cooperativo. Aún nos falta dotarla de equipos informáticos, pero nos falta presupuesto.</w:t>
            </w:r>
          </w:p>
        </w:tc>
      </w:tr>
      <w:tr w:rsidR="00277236">
        <w:trPr>
          <w:gridAfter w:val="1"/>
          <w:wAfter w:w="15" w:type="dxa"/>
          <w:trHeight w:val="429"/>
        </w:trPr>
        <w:tc>
          <w:tcPr>
            <w:tcW w:w="10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27723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277236" w:rsidRDefault="00DD62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AMPA y Asociación de alumnos</w:t>
            </w:r>
          </w:p>
          <w:p w:rsidR="00277236" w:rsidRDefault="00277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77236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¿Existe Asociación de padres y madres en el centro?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</w:tr>
      <w:tr w:rsidR="00277236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¿El AMPA se implica en los proyectos educativos del centro?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</w:tr>
      <w:tr w:rsidR="00277236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¿En qué tipo de tareas se implica?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Económicamente: dotación libros y cañones. Mercadillo libros, taquillas… </w:t>
            </w:r>
          </w:p>
        </w:tc>
      </w:tr>
      <w:tr w:rsidR="00277236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¿Existe una asociación de alumnos?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277236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¿Ha colaborado o colabora en los proyectos del centro?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</w:t>
            </w:r>
          </w:p>
        </w:tc>
      </w:tr>
      <w:tr w:rsidR="00277236">
        <w:trPr>
          <w:trHeight w:val="42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50)</w:t>
            </w:r>
          </w:p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¿Tiene el centro algún tipo de relación con el ayuntamiento de la localidad u otra institución local o provincial (museos, bomberos…? ¿Han colaborado estas instituciones en los proyectos del centro?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8E17B0" w:rsidP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Si, existe una relación fluida con el ayuntamiento aunque colabora poco o cobra por ello (ej. El auditorio para la graduación) </w:t>
            </w:r>
          </w:p>
          <w:p w:rsidR="008E17B0" w:rsidRDefault="008E17B0" w:rsidP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Reciben a los alumnos de los intercambios y la </w:t>
            </w:r>
            <w:r w:rsidR="00295974">
              <w:rPr>
                <w:rFonts w:ascii="Arial" w:hAnsi="Arial" w:cs="Arial"/>
              </w:rPr>
              <w:t>concejala asiste a las reuniones del consejo escolar.</w:t>
            </w:r>
          </w:p>
          <w:p w:rsidR="008E17B0" w:rsidRDefault="008E17B0" w:rsidP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Buena relación con la </w:t>
            </w:r>
            <w:r w:rsidR="00295974">
              <w:rPr>
                <w:rFonts w:ascii="Arial" w:hAnsi="Arial" w:cs="Arial"/>
              </w:rPr>
              <w:t>policía Municipal y los agentes tutores.</w:t>
            </w:r>
          </w:p>
          <w:p w:rsidR="008E17B0" w:rsidRDefault="008E17B0" w:rsidP="008E17B0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77236">
        <w:trPr>
          <w:trHeight w:val="429"/>
        </w:trPr>
        <w:tc>
          <w:tcPr>
            <w:tcW w:w="10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236" w:rsidRDefault="00DD62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Otros aspectos de interés:</w:t>
            </w: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  <w:p w:rsidR="00277236" w:rsidRDefault="0027723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277236" w:rsidRDefault="00277236">
      <w:pPr>
        <w:rPr>
          <w:rFonts w:ascii="Arial" w:hAnsi="Arial" w:cs="Arial"/>
        </w:rPr>
      </w:pPr>
    </w:p>
    <w:sectPr w:rsidR="00277236">
      <w:pgSz w:w="11906" w:h="16838"/>
      <w:pgMar w:top="851" w:right="907" w:bottom="907" w:left="85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8DB6DE5"/>
    <w:multiLevelType w:val="hybridMultilevel"/>
    <w:tmpl w:val="BF0A9C3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C846E4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1">
    <w:nsid w:val="4A671B4A"/>
    <w:multiLevelType w:val="hybridMultilevel"/>
    <w:tmpl w:val="E5BCEA08"/>
    <w:lvl w:ilvl="0" w:tplc="0C0A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>
    <w:nsid w:val="72D93739"/>
    <w:multiLevelType w:val="hybridMultilevel"/>
    <w:tmpl w:val="AB44E4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5E2F34"/>
    <w:multiLevelType w:val="hybridMultilevel"/>
    <w:tmpl w:val="5CBCF2F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57"/>
    <w:rsid w:val="00040A83"/>
    <w:rsid w:val="00232DAE"/>
    <w:rsid w:val="00277236"/>
    <w:rsid w:val="00295974"/>
    <w:rsid w:val="008E17B0"/>
    <w:rsid w:val="00DD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31679DE-A866-4D04-9425-93BBA6BC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Fuentedeprrafopredeter1">
    <w:name w:val="Fuente de párrafo predeter.1"/>
  </w:style>
  <w:style w:type="character" w:customStyle="1" w:styleId="Refdecomentario1">
    <w:name w:val="Ref. de comentario1"/>
    <w:rPr>
      <w:sz w:val="16"/>
      <w:szCs w:val="16"/>
    </w:rPr>
  </w:style>
  <w:style w:type="character" w:customStyle="1" w:styleId="TextocomentarioCar">
    <w:name w:val="Texto comentario Car"/>
  </w:style>
  <w:style w:type="character" w:customStyle="1" w:styleId="AsuntodelcomentarioCar">
    <w:name w:val="Asunto del comentario Car"/>
    <w:rPr>
      <w:b/>
      <w:bCs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003366"/>
      <w:u w:val="none"/>
    </w:rPr>
  </w:style>
  <w:style w:type="character" w:customStyle="1" w:styleId="portlet-title23">
    <w:name w:val="portlet-title23"/>
    <w:rPr>
      <w:b w:val="0"/>
      <w:bCs w:val="0"/>
      <w:vanish w:val="0"/>
      <w:color w:val="FFFFFF"/>
      <w:sz w:val="29"/>
      <w:szCs w:val="29"/>
      <w:shd w:val="clear" w:color="auto" w:fill="1E5F8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Mangal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Textocomentario1">
    <w:name w:val="Texto comentario1"/>
    <w:basedOn w:val="Normal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040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GUIÓN-BORRADOR VISITAS CENTROS ESCOLARES</vt:lpstr>
    </vt:vector>
  </TitlesOfParts>
  <Company>IES PARQUE DE LISBOA</Company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GUIÓN-BORRADOR VISITAS CENTROS ESCOLARES</dc:title>
  <dc:subject/>
  <dc:creator>innovacion</dc:creator>
  <cp:keywords/>
  <cp:lastModifiedBy>Usuario</cp:lastModifiedBy>
  <cp:revision>2</cp:revision>
  <cp:lastPrinted>2014-10-22T07:13:00Z</cp:lastPrinted>
  <dcterms:created xsi:type="dcterms:W3CDTF">2016-11-09T16:14:00Z</dcterms:created>
  <dcterms:modified xsi:type="dcterms:W3CDTF">2016-11-09T16:14:00Z</dcterms:modified>
</cp:coreProperties>
</file>